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3014B993"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9743A6" w:rsidRPr="009743A6">
        <w:rPr>
          <w:rFonts w:ascii="Calibri" w:eastAsia="Times New Roman" w:hAnsi="Calibri" w:cs="Calibri"/>
          <w:bCs w:val="0"/>
          <w:color w:val="auto"/>
          <w:szCs w:val="20"/>
        </w:rPr>
        <w:t>POST/DYS/OR/GZ/00033/2026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0CF3EA89"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E1364E" w:rsidRPr="00E1364E">
        <w:rPr>
          <w:rFonts w:cs="Arial"/>
          <w:b/>
          <w:i/>
          <w:snapToGrid w:val="0"/>
          <w:color w:val="000000"/>
          <w:szCs w:val="22"/>
        </w:rPr>
        <w:t>Budowa przyłączy kablowych nN na terenie działania RE Stalowa Wola - 2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E1364E">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A7E98" w14:textId="77777777" w:rsidR="00941584" w:rsidRDefault="00941584" w:rsidP="004A302B">
      <w:pPr>
        <w:spacing w:line="240" w:lineRule="auto"/>
      </w:pPr>
      <w:r>
        <w:separator/>
      </w:r>
    </w:p>
  </w:endnote>
  <w:endnote w:type="continuationSeparator" w:id="0">
    <w:p w14:paraId="483DBC53" w14:textId="77777777" w:rsidR="00941584" w:rsidRDefault="0094158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535AF" w14:textId="77777777" w:rsidR="00941584" w:rsidRDefault="00941584" w:rsidP="004A302B">
      <w:pPr>
        <w:spacing w:line="240" w:lineRule="auto"/>
      </w:pPr>
      <w:r>
        <w:separator/>
      </w:r>
    </w:p>
  </w:footnote>
  <w:footnote w:type="continuationSeparator" w:id="0">
    <w:p w14:paraId="1956EE8E" w14:textId="77777777" w:rsidR="00941584" w:rsidRDefault="0094158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18D5"/>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3759"/>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43E3"/>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4A7"/>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C7EEF"/>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1C6A"/>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584"/>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3A6"/>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C7EA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1364E"/>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1F7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POST/DYS/OR/GZ/00033/2026                         </dmsv2SWPP2ObjectNumber>
    <dmsv2SWPP2SumMD5 xmlns="http://schemas.microsoft.com/sharepoint/v3">a171ac2b9a3b14c6256cf01c9c605c7c</dmsv2SWPP2SumMD5>
    <dmsv2BaseMoved xmlns="http://schemas.microsoft.com/sharepoint/v3">false</dmsv2BaseMoved>
    <dmsv2BaseIsSensitive xmlns="http://schemas.microsoft.com/sharepoint/v3">true</dmsv2BaseIsSensitive>
    <dmsv2SWPP2IDSWPP2 xmlns="http://schemas.microsoft.com/sharepoint/v3">703022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24102600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JEUP5JKVCYQC-922955212-13650</_dlc_DocId>
    <_dlc_DocIdUrl xmlns="a19cb1c7-c5c7-46d4-85ae-d83685407bba">
      <Url>https://swpp2.dms.gkpge.pl/sites/41/_layouts/15/DocIdRedir.aspx?ID=JEUP5JKVCYQC-922955212-13650</Url>
      <Description>JEUP5JKVCYQC-922955212-13650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A8ADA71-84F4-4433-93E2-7D020F89D3C3}"/>
</file>

<file path=customXml/itemProps5.xml><?xml version="1.0" encoding="utf-8"?>
<ds:datastoreItem xmlns:ds="http://schemas.openxmlformats.org/officeDocument/2006/customXml" ds:itemID="{1052B33D-D581-45EE-B09F-1D532F34A5B7}">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2025-12-10T08:50:00Z</dcterms:created>
  <dcterms:modified xsi:type="dcterms:W3CDTF">2026-01-12T07:58:00Z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b15a25aa-7b1e-4b71-985e-3246108d9ae9</vt:lpwstr>
  </property>
</Properties>
</file>